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763FB" w:rsidRDefault="004763FB" w:rsidP="004763F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</w:t>
      </w:r>
      <w:r w:rsidR="00B62266">
        <w:rPr>
          <w:rFonts w:ascii="Times New Roman" w:hAnsi="Times New Roman"/>
          <w:bCs/>
          <w:sz w:val="24"/>
          <w:szCs w:val="24"/>
        </w:rPr>
        <w:t>3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763FB" w:rsidRDefault="004763FB" w:rsidP="004763F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UMOWA 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w dniu  ……….. 202</w:t>
      </w:r>
      <w:r w:rsidR="00D042D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roku w Janowie Lubelskim pomiędzy: </w:t>
      </w:r>
    </w:p>
    <w:p w:rsidR="004763FB" w:rsidRDefault="004763FB" w:rsidP="004763F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>reprezentowanym przez mgr Agnieszkę Różyło Dyrektora Powiatowego Zakładu Aktywności Zawodowej w Janowie Lubelskim, ul. Jana Zamoyskiego 149, 23-300 Janów Lubelski., przy udziale Głównego Księgowego – Jana Breś, zwanym w dalszej części umowy „ZAMAWIAJĄCYM’’</w:t>
      </w: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4763FB" w:rsidRDefault="004763FB" w:rsidP="004763FB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>
        <w:rPr>
          <w:i w:val="0"/>
          <w:szCs w:val="24"/>
        </w:rPr>
        <w:t>, REGON: ………………………., wpisaną do KRS pod numerem ………………….. (odpis    z KRS stanowi załącznik nr 3 do niniejszej umowy), reprezentowaną przez:</w:t>
      </w:r>
    </w:p>
    <w:p w:rsidR="004763FB" w:rsidRDefault="004763FB" w:rsidP="004763FB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……………………………………………………………….,</w:t>
      </w: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200619599"/>
      <w:r>
        <w:rPr>
          <w:rFonts w:ascii="Times New Roman" w:hAnsi="Times New Roman"/>
          <w:b/>
          <w:sz w:val="24"/>
          <w:szCs w:val="24"/>
        </w:rPr>
        <w:t>§ 1.</w:t>
      </w:r>
    </w:p>
    <w:bookmarkEnd w:id="0"/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</w:t>
      </w:r>
      <w:r w:rsidR="00667A7D">
        <w:rPr>
          <w:rFonts w:ascii="Times New Roman" w:hAnsi="Times New Roman"/>
          <w:sz w:val="24"/>
          <w:szCs w:val="24"/>
        </w:rPr>
        <w:t>wykonania remontu posadzki w kuchni Zamawiającego</w:t>
      </w:r>
      <w:r>
        <w:rPr>
          <w:rFonts w:ascii="Times New Roman" w:hAnsi="Times New Roman"/>
          <w:sz w:val="24"/>
          <w:szCs w:val="24"/>
        </w:rPr>
        <w:t xml:space="preserve"> </w:t>
      </w:r>
      <w:r w:rsidR="00667A7D">
        <w:rPr>
          <w:rFonts w:ascii="Times New Roman" w:hAnsi="Times New Roman"/>
          <w:sz w:val="24"/>
          <w:szCs w:val="24"/>
        </w:rPr>
        <w:t xml:space="preserve">zgodnie z Formularzem z wyszczególnionym wykazem </w:t>
      </w:r>
      <w:r>
        <w:rPr>
          <w:rFonts w:ascii="Times New Roman" w:hAnsi="Times New Roman"/>
          <w:sz w:val="24"/>
          <w:szCs w:val="24"/>
        </w:rPr>
        <w:t xml:space="preserve">stanowiącym załącznik nr 2 do niniejszej umowy. </w:t>
      </w:r>
    </w:p>
    <w:p w:rsidR="004763FB" w:rsidRDefault="00FF045A" w:rsidP="004763F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Materiały niezbędne do przeprowadzenia remontu</w:t>
      </w:r>
      <w:r w:rsidR="004763FB">
        <w:rPr>
          <w:rFonts w:ascii="Times New Roman" w:hAnsi="Times New Roman"/>
          <w:sz w:val="24"/>
          <w:szCs w:val="24"/>
        </w:rPr>
        <w:t xml:space="preserve"> będą dostarczone przez Wykonawcę własnym staraniem, transportem, na jego koszt oraz ryzyko do siedziby Zamawiającego wraz z rozładunkiem.</w:t>
      </w:r>
    </w:p>
    <w:p w:rsidR="004763FB" w:rsidRDefault="00FF045A" w:rsidP="004763F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 wywozu i utylizacji gruzu na własny koszt.</w:t>
      </w:r>
    </w:p>
    <w:p w:rsidR="004763FB" w:rsidRDefault="00FF045A" w:rsidP="004763F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 sporządzenia dokumentacji z wykonanych prac.</w:t>
      </w:r>
    </w:p>
    <w:p w:rsidR="004D4DD2" w:rsidRDefault="004D4DD2" w:rsidP="004763F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 udzielenia gwarancji i rękojmi na zastosowane materiały i wykonane prace oraz świadczenie bezpłatnego serwisu w okresie gwarancji.</w:t>
      </w:r>
    </w:p>
    <w:p w:rsidR="004D4DD2" w:rsidRDefault="004D4DD2" w:rsidP="004763F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zobowiązany jest posiadać i na każde żądanie Zamawiającego oraz inspektora nadzoru okazać,  odpowiednie certyfikaty i zaświadczenia</w:t>
      </w:r>
      <w:r w:rsidR="006A404D">
        <w:rPr>
          <w:rFonts w:ascii="Times New Roman" w:hAnsi="Times New Roman"/>
          <w:sz w:val="24"/>
          <w:szCs w:val="24"/>
        </w:rPr>
        <w:t xml:space="preserve"> na zastosowane materiały.</w:t>
      </w:r>
    </w:p>
    <w:p w:rsidR="00097C08" w:rsidRDefault="00097C08" w:rsidP="00097C08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4763FB" w:rsidRDefault="00097C08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7C08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2</w:t>
      </w:r>
      <w:r w:rsidRPr="00097C08">
        <w:rPr>
          <w:rFonts w:ascii="Times New Roman" w:hAnsi="Times New Roman"/>
          <w:b/>
          <w:sz w:val="24"/>
          <w:szCs w:val="24"/>
        </w:rPr>
        <w:t>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4763FB" w:rsidRDefault="004763FB" w:rsidP="004763FB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………………. zł</w:t>
      </w:r>
    </w:p>
    <w:p w:rsidR="004763FB" w:rsidRDefault="004763FB" w:rsidP="00476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VAT…………….. zł</w:t>
      </w:r>
    </w:p>
    <w:p w:rsidR="004763FB" w:rsidRDefault="004763FB" w:rsidP="00476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…………… zł</w:t>
      </w:r>
    </w:p>
    <w:p w:rsidR="004763FB" w:rsidRDefault="004763FB" w:rsidP="00476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……………………………………………………………………. zł</w:t>
      </w:r>
    </w:p>
    <w:p w:rsidR="004763FB" w:rsidRDefault="004763FB" w:rsidP="00476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Wynagrodzenie, o którym mowa w ust. 1 zostało wyliczone w oparciu o formularz </w:t>
      </w:r>
      <w:r w:rsidR="006A404D">
        <w:rPr>
          <w:rFonts w:ascii="Times New Roman" w:hAnsi="Times New Roman"/>
          <w:sz w:val="24"/>
          <w:szCs w:val="24"/>
        </w:rPr>
        <w:t>z wyszczególnionym wykazem prac</w:t>
      </w:r>
      <w:r>
        <w:rPr>
          <w:rFonts w:ascii="Times New Roman" w:hAnsi="Times New Roman"/>
          <w:sz w:val="24"/>
          <w:szCs w:val="24"/>
        </w:rPr>
        <w:t xml:space="preserve"> sporządzony przez Wykonawcę metodą kalkulacji uproszczonej przy uwzględnieniu wszystkich dodatkowych kosztów, jakie musi ponieść Wykonawca przy realizacji przedmiotu umowy.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dnia ………………  roku</w:t>
      </w:r>
      <w:r w:rsidR="006A404D">
        <w:rPr>
          <w:rFonts w:ascii="Times New Roman" w:hAnsi="Times New Roman"/>
          <w:sz w:val="24"/>
          <w:szCs w:val="24"/>
        </w:rPr>
        <w:t xml:space="preserve"> i obowiązuje do końca okresu gwarancji na wykonane prace.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6A404D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 zamówienia będzie realizowany </w:t>
      </w:r>
      <w:r w:rsidR="006A404D">
        <w:rPr>
          <w:rFonts w:ascii="Times New Roman" w:hAnsi="Times New Roman"/>
          <w:sz w:val="24"/>
          <w:szCs w:val="24"/>
        </w:rPr>
        <w:t>w</w:t>
      </w:r>
      <w:r w:rsidR="00E31D56">
        <w:rPr>
          <w:rFonts w:ascii="Times New Roman" w:hAnsi="Times New Roman"/>
          <w:sz w:val="24"/>
          <w:szCs w:val="24"/>
        </w:rPr>
        <w:t xml:space="preserve"> </w:t>
      </w:r>
      <w:r w:rsidR="006A404D">
        <w:rPr>
          <w:rFonts w:ascii="Times New Roman" w:hAnsi="Times New Roman"/>
          <w:sz w:val="24"/>
          <w:szCs w:val="24"/>
        </w:rPr>
        <w:t xml:space="preserve">terminie do </w:t>
      </w:r>
      <w:r w:rsidR="00E31D56">
        <w:rPr>
          <w:rFonts w:ascii="Times New Roman" w:hAnsi="Times New Roman"/>
          <w:sz w:val="24"/>
          <w:szCs w:val="24"/>
        </w:rPr>
        <w:t>14 dni licząc od dnia zawarcia umowy</w:t>
      </w:r>
    </w:p>
    <w:p w:rsidR="004763FB" w:rsidRDefault="00E31D56" w:rsidP="004763F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zakończenia realizacji Przedmiotu Umowy: do 30 dni, licząc do dnia zawarcia umowy.</w:t>
      </w:r>
    </w:p>
    <w:p w:rsidR="004763FB" w:rsidRDefault="00E31D56" w:rsidP="004763F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zakończenie realizacji Przedmiotu Umowy uznaje się dokonanie końcowego odbioru Przedmiotu Umowy bez istotnych uwag Zamawiającego, potwierdzonego pisemnym protokołem odbioru.</w:t>
      </w:r>
    </w:p>
    <w:p w:rsidR="004763FB" w:rsidRPr="004518CB" w:rsidRDefault="00262399" w:rsidP="004763F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Zgłoszenie przez Wykonawcę gotowości do odbioru końcowego możliwe jest po wykonaniu wszelkich czynności, których wykonanie w ramach Przedmiotu Umowy dotyczy zakończenia robót w zakresie pozwalającym na użytkowanie Przedmiotu Umowy i ciąży ono na Wykonawcy</w:t>
      </w:r>
      <w:r w:rsidR="004763FB">
        <w:rPr>
          <w:rFonts w:ascii="Times New Roman" w:hAnsi="Times New Roman"/>
          <w:sz w:val="24"/>
          <w:szCs w:val="24"/>
        </w:rPr>
        <w:t>.</w:t>
      </w:r>
    </w:p>
    <w:p w:rsidR="004763FB" w:rsidRDefault="00262399" w:rsidP="004763F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zakończenie realizowania Przedmiotu Umowy Strony uznają wykonanie wszelkich zobowiązań ciążących na Wykonawcy.</w:t>
      </w:r>
      <w:r w:rsidR="004763FB">
        <w:rPr>
          <w:rFonts w:ascii="Times New Roman" w:hAnsi="Times New Roman"/>
          <w:sz w:val="24"/>
          <w:szCs w:val="24"/>
        </w:rPr>
        <w:t xml:space="preserve">. </w:t>
      </w:r>
    </w:p>
    <w:p w:rsidR="004763FB" w:rsidRDefault="004763FB" w:rsidP="004763F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Zapłata należności za </w:t>
      </w:r>
      <w:r w:rsidR="00054B4C">
        <w:rPr>
          <w:rFonts w:ascii="Times New Roman" w:hAnsi="Times New Roman"/>
          <w:sz w:val="24"/>
          <w:szCs w:val="24"/>
        </w:rPr>
        <w:t>wykonanie Przedmiotu Umowy</w:t>
      </w:r>
      <w:r>
        <w:rPr>
          <w:rFonts w:ascii="Times New Roman" w:hAnsi="Times New Roman"/>
          <w:sz w:val="24"/>
          <w:szCs w:val="24"/>
        </w:rPr>
        <w:t xml:space="preserve"> nastąpi przelewem na podstawie faktury VAT wystawionej przez Wykonawcę w terminie 30 dni od daty jej otrzymania przez Zamawiającego na konto Wykonawcy wskazane na fakturze.</w:t>
      </w:r>
    </w:p>
    <w:p w:rsidR="004763FB" w:rsidRDefault="004763FB" w:rsidP="004763F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4763FB" w:rsidRDefault="004763FB" w:rsidP="004763F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4763FB" w:rsidRDefault="004763FB" w:rsidP="004763F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4763FB" w:rsidRDefault="004763FB" w:rsidP="004763F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4763FB" w:rsidRDefault="004763FB" w:rsidP="004763F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4763FB" w:rsidRDefault="004763FB" w:rsidP="004763F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Kwota należności zostanie obliczona na podstawie cen</w:t>
      </w:r>
      <w:r w:rsidR="00054B4C"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z w:val="24"/>
          <w:szCs w:val="24"/>
        </w:rPr>
        <w:t xml:space="preserve"> określon</w:t>
      </w:r>
      <w:r w:rsidR="00054B4C">
        <w:rPr>
          <w:rFonts w:ascii="Times New Roman" w:hAnsi="Times New Roman"/>
          <w:sz w:val="24"/>
          <w:szCs w:val="24"/>
        </w:rPr>
        <w:t>ej</w:t>
      </w:r>
      <w:r>
        <w:rPr>
          <w:rFonts w:ascii="Times New Roman" w:hAnsi="Times New Roman"/>
          <w:sz w:val="24"/>
          <w:szCs w:val="24"/>
        </w:rPr>
        <w:t xml:space="preserve"> w załączniku nr 2 do umowy</w:t>
      </w:r>
    </w:p>
    <w:p w:rsidR="004763FB" w:rsidRPr="0001529B" w:rsidRDefault="004763FB" w:rsidP="004763F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01529B" w:rsidRDefault="0001529B" w:rsidP="0001529B">
      <w:pPr>
        <w:pStyle w:val="Akapitzlist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1529B" w:rsidRDefault="0001529B" w:rsidP="0001529B">
      <w:pPr>
        <w:pStyle w:val="Akapitzlist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1529B" w:rsidRDefault="0001529B" w:rsidP="0001529B">
      <w:pPr>
        <w:pStyle w:val="Akapitzlist"/>
        <w:suppressAutoHyphens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4763FB" w:rsidRDefault="004763FB" w:rsidP="004763FB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§ </w:t>
      </w:r>
      <w:r w:rsidR="0001529B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8E4FF2" w:rsidRPr="008E4FF2" w:rsidRDefault="008E4FF2" w:rsidP="008E4FF2">
      <w:pPr>
        <w:numPr>
          <w:ilvl w:val="0"/>
          <w:numId w:val="16"/>
        </w:numPr>
        <w:spacing w:before="120"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4FF2">
        <w:rPr>
          <w:rFonts w:ascii="Times New Roman" w:hAnsi="Times New Roman" w:cs="Times New Roman"/>
          <w:sz w:val="24"/>
          <w:szCs w:val="24"/>
        </w:rPr>
        <w:t xml:space="preserve">Wykonawca oświadcza, iż posiada stosowne kwalifikacje i uprawnienia wymagane odpowiednimi przepisami prawa, niezbędne do realizacji przedmiotu umowy. </w:t>
      </w:r>
    </w:p>
    <w:p w:rsidR="008E4FF2" w:rsidRPr="008E4FF2" w:rsidRDefault="008E4FF2" w:rsidP="008E4FF2">
      <w:pPr>
        <w:pStyle w:val="Zwykytekst"/>
        <w:numPr>
          <w:ilvl w:val="0"/>
          <w:numId w:val="16"/>
        </w:numPr>
        <w:ind w:left="357" w:hanging="35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E4FF2">
        <w:rPr>
          <w:rFonts w:ascii="Times New Roman" w:hAnsi="Times New Roman" w:cs="Times New Roman"/>
          <w:b w:val="0"/>
          <w:bCs w:val="0"/>
          <w:sz w:val="24"/>
          <w:szCs w:val="24"/>
        </w:rPr>
        <w:t>Wykonawca zobowiązuje się zrealizować zamówienie z należytą starannością, jaka wymagana jest od przedsiębiorcy w prowadzonej przez niego działalności gospodarczej, zgodnie z obowiązującymi przepisami, normami, standardami, etyką zawodową oraz postanowieniami niniejszej umowy.</w:t>
      </w:r>
    </w:p>
    <w:p w:rsidR="008E4FF2" w:rsidRPr="008E4FF2" w:rsidRDefault="008E4FF2" w:rsidP="008E4FF2">
      <w:pPr>
        <w:pStyle w:val="Zwykytekst"/>
        <w:numPr>
          <w:ilvl w:val="0"/>
          <w:numId w:val="16"/>
        </w:numPr>
        <w:ind w:left="357" w:hanging="35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E4FF2">
        <w:rPr>
          <w:rFonts w:ascii="Times New Roman" w:hAnsi="Times New Roman" w:cs="Times New Roman"/>
          <w:b w:val="0"/>
          <w:bCs w:val="0"/>
          <w:sz w:val="24"/>
          <w:szCs w:val="24"/>
        </w:rPr>
        <w:t>Wykonawca ponosi całkowitą odpowiedzialność za wykonanie przedmiotu umowy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8E4FF2" w:rsidRPr="008E4FF2" w:rsidRDefault="008E4FF2" w:rsidP="008E4FF2">
      <w:pPr>
        <w:pStyle w:val="Zwykytekst"/>
        <w:numPr>
          <w:ilvl w:val="0"/>
          <w:numId w:val="16"/>
        </w:numPr>
        <w:ind w:left="357" w:hanging="35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E4FF2">
        <w:rPr>
          <w:rFonts w:ascii="Times New Roman" w:hAnsi="Times New Roman" w:cs="Times New Roman"/>
          <w:b w:val="0"/>
          <w:bCs w:val="0"/>
          <w:sz w:val="24"/>
          <w:szCs w:val="24"/>
        </w:rPr>
        <w:t>Wykonawca ponosi całkowitą odpowiedzialność za szkody poniesione w wyniku realizacji przedmiotu umowy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8E4FF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na skutek jego działań lub zaniechań. </w:t>
      </w:r>
    </w:p>
    <w:p w:rsidR="008E4FF2" w:rsidRPr="008E4FF2" w:rsidRDefault="008E4FF2" w:rsidP="008E4FF2">
      <w:pPr>
        <w:pStyle w:val="Zwykytekst"/>
        <w:numPr>
          <w:ilvl w:val="0"/>
          <w:numId w:val="16"/>
        </w:numPr>
        <w:ind w:left="357" w:hanging="35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E4FF2">
        <w:rPr>
          <w:rFonts w:ascii="Times New Roman" w:hAnsi="Times New Roman" w:cs="Times New Roman"/>
          <w:b w:val="0"/>
          <w:bCs w:val="0"/>
          <w:sz w:val="24"/>
          <w:szCs w:val="24"/>
        </w:rPr>
        <w:t>Wykonawca jest zobowiązany do przestrzegania wszelkich zasad bezpieczeństwa, higieny pracy i przepisów przeciwpożarowych, a także odpowiedzialny jest za zapewnienie swoim pracownikom właściwej odzieży ochronnej.</w:t>
      </w:r>
    </w:p>
    <w:p w:rsidR="008E4FF2" w:rsidRPr="008E4FF2" w:rsidRDefault="008E4FF2" w:rsidP="008E4FF2">
      <w:pPr>
        <w:pStyle w:val="Zwykytekst"/>
        <w:numPr>
          <w:ilvl w:val="0"/>
          <w:numId w:val="16"/>
        </w:numPr>
        <w:ind w:left="357" w:hanging="35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E4FF2">
        <w:rPr>
          <w:rFonts w:ascii="Times New Roman" w:hAnsi="Times New Roman" w:cs="Times New Roman"/>
          <w:b w:val="0"/>
          <w:bCs w:val="0"/>
          <w:sz w:val="24"/>
          <w:szCs w:val="24"/>
        </w:rPr>
        <w:t>Wykonawca oświadcza, że wszyscy jego pracownicy posiadają uprawnienia do wykonywania określonych czynności, jeżeli przepisy prawa wymagają takich uprawnień.</w:t>
      </w:r>
    </w:p>
    <w:p w:rsidR="008E4FF2" w:rsidRPr="008E4FF2" w:rsidRDefault="008E4FF2" w:rsidP="008E4FF2">
      <w:pPr>
        <w:numPr>
          <w:ilvl w:val="0"/>
          <w:numId w:val="16"/>
        </w:numPr>
        <w:spacing w:after="0" w:line="240" w:lineRule="auto"/>
        <w:ind w:left="380" w:hanging="357"/>
        <w:rPr>
          <w:rFonts w:ascii="Times New Roman" w:hAnsi="Times New Roman" w:cs="Times New Roman"/>
          <w:sz w:val="24"/>
          <w:szCs w:val="24"/>
        </w:rPr>
      </w:pPr>
      <w:r w:rsidRPr="008E4FF2">
        <w:rPr>
          <w:rFonts w:ascii="Times New Roman" w:hAnsi="Times New Roman" w:cs="Times New Roman"/>
          <w:sz w:val="24"/>
          <w:szCs w:val="24"/>
        </w:rPr>
        <w:t>Wykonawca zobowiązuje się do wykonania przedmiotu umowy w sposób nieutrudniający pracy</w:t>
      </w:r>
      <w:r>
        <w:rPr>
          <w:rFonts w:ascii="Times New Roman" w:hAnsi="Times New Roman" w:cs="Times New Roman"/>
          <w:sz w:val="24"/>
          <w:szCs w:val="24"/>
        </w:rPr>
        <w:t>, a p</w:t>
      </w:r>
      <w:r w:rsidRPr="008E4FF2">
        <w:rPr>
          <w:rFonts w:ascii="Times New Roman" w:hAnsi="Times New Roman" w:cs="Times New Roman"/>
          <w:sz w:val="24"/>
          <w:szCs w:val="24"/>
        </w:rPr>
        <w:t>oszczególne etapy robót należy uzgadniać z Zamawiającym.</w:t>
      </w:r>
    </w:p>
    <w:p w:rsidR="008E4FF2" w:rsidRPr="008E4FF2" w:rsidRDefault="008E4FF2" w:rsidP="008E4FF2">
      <w:pPr>
        <w:pStyle w:val="Tekstpodstawowywcity"/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ind w:left="357" w:hanging="357"/>
        <w:jc w:val="both"/>
      </w:pPr>
      <w:r w:rsidRPr="008E4FF2">
        <w:t>Zamawiający zapewni na terenie objętym robotami dostęp do prądu, wody i innych niezbędnych mediów potrzebnych do należytego wykonania przedmiotu umowy przez Wykonawcę.</w:t>
      </w:r>
    </w:p>
    <w:p w:rsidR="008E4FF2" w:rsidRPr="008E4FF2" w:rsidRDefault="008E4FF2" w:rsidP="008E4FF2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E4FF2">
        <w:rPr>
          <w:rFonts w:ascii="Times New Roman" w:hAnsi="Times New Roman" w:cs="Times New Roman"/>
          <w:sz w:val="24"/>
          <w:szCs w:val="24"/>
        </w:rPr>
        <w:t xml:space="preserve">Na bieżąco, w trakcie realizacji robót, Wykonawca zobowiązany jest na własny koszt wywieźć i zutylizować gruz, materiały z demontażu, śmieci i inne materiały pozostałe po przeprowadzonych robotach. </w:t>
      </w:r>
    </w:p>
    <w:p w:rsidR="005808FB" w:rsidRPr="00570F76" w:rsidRDefault="008E4FF2" w:rsidP="00570F76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E4F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8FB" w:rsidRPr="005C3BBE" w:rsidRDefault="005808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3BBE">
        <w:rPr>
          <w:rFonts w:ascii="Times New Roman" w:hAnsi="Times New Roman"/>
          <w:b/>
          <w:sz w:val="24"/>
          <w:szCs w:val="24"/>
        </w:rPr>
        <w:t xml:space="preserve">§ </w:t>
      </w:r>
      <w:r w:rsidR="00570F76">
        <w:rPr>
          <w:rFonts w:ascii="Times New Roman" w:hAnsi="Times New Roman"/>
          <w:b/>
          <w:sz w:val="24"/>
          <w:szCs w:val="24"/>
        </w:rPr>
        <w:t>7.</w:t>
      </w:r>
    </w:p>
    <w:p w:rsidR="00DE09FD" w:rsidRDefault="00DE09FD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0F76" w:rsidRPr="00570F76" w:rsidRDefault="00570F76" w:rsidP="00570F76">
      <w:pPr>
        <w:pStyle w:val="Tekstkomentarza"/>
        <w:numPr>
          <w:ilvl w:val="1"/>
          <w:numId w:val="17"/>
        </w:num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570F76">
        <w:rPr>
          <w:sz w:val="24"/>
          <w:szCs w:val="24"/>
        </w:rPr>
        <w:t>Zamawiający zobowiązany jest w szczególności do:</w:t>
      </w:r>
    </w:p>
    <w:p w:rsidR="00570F76" w:rsidRPr="00570F76" w:rsidRDefault="00570F76" w:rsidP="00570F76">
      <w:pPr>
        <w:pStyle w:val="Tekstkomentarza"/>
        <w:numPr>
          <w:ilvl w:val="0"/>
          <w:numId w:val="18"/>
        </w:numPr>
        <w:tabs>
          <w:tab w:val="left" w:pos="284"/>
        </w:tabs>
        <w:jc w:val="both"/>
        <w:rPr>
          <w:sz w:val="24"/>
          <w:szCs w:val="24"/>
        </w:rPr>
      </w:pPr>
      <w:r w:rsidRPr="00570F76">
        <w:rPr>
          <w:sz w:val="24"/>
          <w:szCs w:val="24"/>
        </w:rPr>
        <w:t>uczestniczenia w odbiorze robót;</w:t>
      </w:r>
    </w:p>
    <w:p w:rsidR="00570F76" w:rsidRPr="00570F76" w:rsidRDefault="00570F76" w:rsidP="00570F76">
      <w:pPr>
        <w:pStyle w:val="Tekstkomentarza"/>
        <w:numPr>
          <w:ilvl w:val="0"/>
          <w:numId w:val="18"/>
        </w:numPr>
        <w:tabs>
          <w:tab w:val="left" w:pos="284"/>
        </w:tabs>
        <w:jc w:val="both"/>
        <w:rPr>
          <w:sz w:val="24"/>
          <w:szCs w:val="24"/>
        </w:rPr>
      </w:pPr>
      <w:r w:rsidRPr="00570F76">
        <w:rPr>
          <w:sz w:val="24"/>
          <w:szCs w:val="24"/>
        </w:rPr>
        <w:t>odbioru przedmiotu umowy;</w:t>
      </w:r>
    </w:p>
    <w:p w:rsidR="00570F76" w:rsidRPr="00570F76" w:rsidRDefault="00570F76" w:rsidP="00570F76">
      <w:pPr>
        <w:pStyle w:val="Tekstkomentarza"/>
        <w:numPr>
          <w:ilvl w:val="0"/>
          <w:numId w:val="18"/>
        </w:numPr>
        <w:tabs>
          <w:tab w:val="left" w:pos="284"/>
        </w:tabs>
        <w:jc w:val="both"/>
        <w:rPr>
          <w:sz w:val="24"/>
          <w:szCs w:val="24"/>
        </w:rPr>
      </w:pPr>
      <w:r w:rsidRPr="00570F76">
        <w:rPr>
          <w:sz w:val="24"/>
          <w:szCs w:val="24"/>
        </w:rPr>
        <w:t>zapłaty wynagrodzenia za wykonany przedmiot umowy.</w:t>
      </w:r>
    </w:p>
    <w:p w:rsidR="00570F76" w:rsidRPr="00570F76" w:rsidRDefault="00570F76" w:rsidP="00570F76">
      <w:pPr>
        <w:pStyle w:val="Tekstkomentarza"/>
        <w:numPr>
          <w:ilvl w:val="0"/>
          <w:numId w:val="17"/>
        </w:numPr>
        <w:tabs>
          <w:tab w:val="left" w:pos="0"/>
        </w:tabs>
        <w:ind w:left="284" w:hanging="284"/>
        <w:jc w:val="both"/>
        <w:rPr>
          <w:sz w:val="24"/>
          <w:szCs w:val="24"/>
        </w:rPr>
      </w:pPr>
      <w:r w:rsidRPr="00570F76">
        <w:rPr>
          <w:sz w:val="24"/>
          <w:szCs w:val="24"/>
        </w:rPr>
        <w:t>Wykonawca zobowiązany jest w szczególności do:</w:t>
      </w:r>
    </w:p>
    <w:p w:rsidR="00570F76" w:rsidRPr="00570F76" w:rsidRDefault="00570F76" w:rsidP="00570F76">
      <w:pPr>
        <w:pStyle w:val="Tekstkomentarza"/>
        <w:numPr>
          <w:ilvl w:val="0"/>
          <w:numId w:val="19"/>
        </w:numPr>
        <w:tabs>
          <w:tab w:val="left" w:pos="284"/>
        </w:tabs>
        <w:jc w:val="both"/>
        <w:rPr>
          <w:sz w:val="24"/>
          <w:szCs w:val="24"/>
        </w:rPr>
      </w:pPr>
      <w:r w:rsidRPr="00570F76">
        <w:rPr>
          <w:sz w:val="24"/>
          <w:szCs w:val="24"/>
        </w:rPr>
        <w:t>wykonania przedmiotu umowy zgodnie z dokumentacją</w:t>
      </w:r>
      <w:r w:rsidR="00DE09FD">
        <w:rPr>
          <w:sz w:val="24"/>
          <w:szCs w:val="24"/>
        </w:rPr>
        <w:t xml:space="preserve"> </w:t>
      </w:r>
      <w:r w:rsidRPr="00570F76">
        <w:rPr>
          <w:sz w:val="24"/>
          <w:szCs w:val="24"/>
        </w:rPr>
        <w:t>oraz zasadami wiedzy technicznej i przepisami prawa;</w:t>
      </w:r>
    </w:p>
    <w:p w:rsidR="00570F76" w:rsidRPr="00570F76" w:rsidRDefault="00570F76" w:rsidP="00570F76">
      <w:pPr>
        <w:pStyle w:val="Tekstkomentarza"/>
        <w:numPr>
          <w:ilvl w:val="0"/>
          <w:numId w:val="19"/>
        </w:numPr>
        <w:tabs>
          <w:tab w:val="left" w:pos="284"/>
        </w:tabs>
        <w:jc w:val="both"/>
        <w:rPr>
          <w:sz w:val="24"/>
          <w:szCs w:val="24"/>
        </w:rPr>
      </w:pPr>
      <w:r w:rsidRPr="00570F76">
        <w:rPr>
          <w:sz w:val="24"/>
          <w:szCs w:val="24"/>
        </w:rPr>
        <w:t>bezwzględnego stosowania się do wyznaczonych (uzgodnionych) terminów wykonywania prac;</w:t>
      </w:r>
    </w:p>
    <w:p w:rsidR="00570F76" w:rsidRPr="00570F76" w:rsidRDefault="00570F76" w:rsidP="00570F76">
      <w:pPr>
        <w:pStyle w:val="Tekstkomentarza"/>
        <w:numPr>
          <w:ilvl w:val="0"/>
          <w:numId w:val="19"/>
        </w:numPr>
        <w:tabs>
          <w:tab w:val="left" w:pos="284"/>
        </w:tabs>
        <w:jc w:val="both"/>
        <w:rPr>
          <w:sz w:val="24"/>
          <w:szCs w:val="24"/>
        </w:rPr>
      </w:pPr>
      <w:r w:rsidRPr="00570F76">
        <w:rPr>
          <w:sz w:val="24"/>
          <w:szCs w:val="24"/>
        </w:rPr>
        <w:t>zorganizowania zaplecza robót w rozmiarach koniecznych dla realizacji przedmiotu umowy;</w:t>
      </w:r>
    </w:p>
    <w:p w:rsidR="00570F76" w:rsidRPr="00570F76" w:rsidRDefault="00570F76" w:rsidP="00570F76">
      <w:pPr>
        <w:pStyle w:val="Tekstkomentarza"/>
        <w:numPr>
          <w:ilvl w:val="0"/>
          <w:numId w:val="19"/>
        </w:numPr>
        <w:tabs>
          <w:tab w:val="left" w:pos="284"/>
        </w:tabs>
        <w:jc w:val="both"/>
        <w:rPr>
          <w:sz w:val="24"/>
          <w:szCs w:val="24"/>
        </w:rPr>
      </w:pPr>
      <w:r w:rsidRPr="00570F76">
        <w:rPr>
          <w:sz w:val="24"/>
          <w:szCs w:val="24"/>
        </w:rPr>
        <w:t>zgłoszenia przedmiotu umowy do odbioru, uczestniczenia w czynnościach odbioru i zapewnienia usunięcia stwierdzonych wad;</w:t>
      </w:r>
    </w:p>
    <w:p w:rsidR="00570F76" w:rsidRPr="00570F76" w:rsidRDefault="00570F76" w:rsidP="00570F76">
      <w:pPr>
        <w:pStyle w:val="Tekstkomentarza"/>
        <w:numPr>
          <w:ilvl w:val="0"/>
          <w:numId w:val="19"/>
        </w:numPr>
        <w:tabs>
          <w:tab w:val="left" w:pos="284"/>
        </w:tabs>
        <w:jc w:val="both"/>
        <w:rPr>
          <w:sz w:val="24"/>
          <w:szCs w:val="24"/>
        </w:rPr>
      </w:pPr>
      <w:r w:rsidRPr="00570F76">
        <w:rPr>
          <w:sz w:val="24"/>
          <w:szCs w:val="24"/>
        </w:rPr>
        <w:t>dbania o należyty porządek na terenie objętym robotami;</w:t>
      </w:r>
    </w:p>
    <w:p w:rsidR="00570F76" w:rsidRDefault="00570F76" w:rsidP="00570F76">
      <w:pPr>
        <w:pStyle w:val="Tekstkomentarza"/>
        <w:tabs>
          <w:tab w:val="left" w:pos="284"/>
        </w:tabs>
        <w:ind w:left="644"/>
        <w:jc w:val="both"/>
        <w:rPr>
          <w:rFonts w:ascii="Fira Sans" w:hAnsi="Fira Sans"/>
          <w:sz w:val="19"/>
          <w:szCs w:val="19"/>
        </w:rPr>
      </w:pPr>
    </w:p>
    <w:p w:rsidR="00570F76" w:rsidRPr="005C3BBE" w:rsidRDefault="00570F76" w:rsidP="00570F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E09FD" w:rsidRDefault="00DE09FD" w:rsidP="00DE09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E09FD">
        <w:rPr>
          <w:rFonts w:ascii="Times New Roman" w:hAnsi="Times New Roman"/>
          <w:b/>
          <w:sz w:val="24"/>
          <w:szCs w:val="24"/>
        </w:rPr>
        <w:t>§ 8.</w:t>
      </w:r>
    </w:p>
    <w:p w:rsidR="00C2184C" w:rsidRDefault="00C2184C" w:rsidP="00DE09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2184C" w:rsidRDefault="00C2184C" w:rsidP="00C2184C">
      <w:pPr>
        <w:pStyle w:val="NormalnyWeb"/>
        <w:numPr>
          <w:ilvl w:val="3"/>
          <w:numId w:val="21"/>
        </w:numPr>
        <w:tabs>
          <w:tab w:val="clear" w:pos="360"/>
          <w:tab w:val="left" w:pos="426"/>
        </w:tabs>
        <w:suppressAutoHyphens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2184C">
        <w:rPr>
          <w:rFonts w:ascii="Times New Roman" w:hAnsi="Times New Roman" w:cs="Times New Roman"/>
        </w:rPr>
        <w:t>Po wykonaniu przedmiotu umowy</w:t>
      </w:r>
      <w:r>
        <w:rPr>
          <w:rFonts w:ascii="Times New Roman" w:hAnsi="Times New Roman" w:cs="Times New Roman"/>
        </w:rPr>
        <w:t>.</w:t>
      </w:r>
      <w:r w:rsidRPr="00C2184C">
        <w:rPr>
          <w:rFonts w:ascii="Times New Roman" w:hAnsi="Times New Roman" w:cs="Times New Roman"/>
        </w:rPr>
        <w:t xml:space="preserve"> Zamawiający dokona końcowego odbioru robót i sporządzi protokół odbioru końcowego robót.</w:t>
      </w:r>
    </w:p>
    <w:p w:rsidR="00C2184C" w:rsidRPr="00C2184C" w:rsidRDefault="00C2184C" w:rsidP="00C2184C">
      <w:pPr>
        <w:pStyle w:val="NormalnyWeb"/>
        <w:numPr>
          <w:ilvl w:val="3"/>
          <w:numId w:val="21"/>
        </w:numPr>
        <w:tabs>
          <w:tab w:val="clear" w:pos="360"/>
          <w:tab w:val="left" w:pos="426"/>
        </w:tabs>
        <w:suppressAutoHyphens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2184C">
        <w:rPr>
          <w:rFonts w:ascii="Times New Roman" w:hAnsi="Times New Roman" w:cs="Times New Roman"/>
        </w:rPr>
        <w:t xml:space="preserve">Podpisanie protokołu, o którym mowa w ust. 1 w żadnym razie nie może być traktowane jako jednoznaczne i ostateczne stwierdzenie prawidłowości i jakości wykonania przedmiotu </w:t>
      </w:r>
      <w:r w:rsidRPr="00C2184C">
        <w:rPr>
          <w:rFonts w:ascii="Times New Roman" w:hAnsi="Times New Roman" w:cs="Times New Roman"/>
        </w:rPr>
        <w:lastRenderedPageBreak/>
        <w:t>umowy oraz jako ograniczenie uprawnień wynikających z rękojmi za wady i gwarancji jakości.</w:t>
      </w:r>
    </w:p>
    <w:p w:rsidR="00C2184C" w:rsidRPr="00C2184C" w:rsidRDefault="00C2184C" w:rsidP="00C2184C">
      <w:pPr>
        <w:pStyle w:val="NormalnyWeb"/>
        <w:numPr>
          <w:ilvl w:val="3"/>
          <w:numId w:val="21"/>
        </w:numPr>
        <w:tabs>
          <w:tab w:val="clear" w:pos="360"/>
          <w:tab w:val="left" w:pos="426"/>
        </w:tabs>
        <w:suppressAutoHyphens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C2184C">
        <w:rPr>
          <w:rFonts w:ascii="Times New Roman" w:hAnsi="Times New Roman" w:cs="Times New Roman"/>
        </w:rPr>
        <w:t xml:space="preserve">W przypadku stwierdzenia wad nadających się do usunięcia Zamawiający zastrzega sobie prawo </w:t>
      </w:r>
      <w:r w:rsidRPr="00C2184C">
        <w:rPr>
          <w:rFonts w:ascii="Times New Roman" w:hAnsi="Times New Roman" w:cs="Times New Roman"/>
          <w:iCs/>
        </w:rPr>
        <w:t>odmowy odbioru robót i wyznaczenia terminu do usunięcia wad. Po upływie wyżej wymienionego terminu Zamawiający usunie wady na koszt Wykonawcy. Usunięcie wad na koszt Wykonawcy nie zwalnia Wykonawcy z obowiązku zapłaty kar umownych naliczonych przez Zamawiającego</w:t>
      </w:r>
    </w:p>
    <w:p w:rsidR="00C2184C" w:rsidRPr="00C2184C" w:rsidRDefault="00C2184C" w:rsidP="00C2184C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2184C" w:rsidRDefault="00C2184C" w:rsidP="00C2184C">
      <w:pPr>
        <w:pStyle w:val="Akapitzlist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C2184C">
        <w:rPr>
          <w:rFonts w:ascii="Times New Roman" w:hAnsi="Times New Roman"/>
          <w:b/>
          <w:sz w:val="24"/>
          <w:szCs w:val="24"/>
        </w:rPr>
        <w:t>§ 9.</w:t>
      </w:r>
    </w:p>
    <w:p w:rsidR="00C2184C" w:rsidRPr="00C2184C" w:rsidRDefault="00C2184C" w:rsidP="00C2184C">
      <w:pPr>
        <w:pStyle w:val="Akapitzlist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181B33" w:rsidRDefault="00C2184C" w:rsidP="00181B33">
      <w:pPr>
        <w:numPr>
          <w:ilvl w:val="1"/>
          <w:numId w:val="22"/>
        </w:numPr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84C">
        <w:rPr>
          <w:rFonts w:ascii="Times New Roman" w:eastAsia="Times New Roman" w:hAnsi="Times New Roman" w:cs="Times New Roman"/>
          <w:sz w:val="24"/>
          <w:szCs w:val="24"/>
        </w:rPr>
        <w:t xml:space="preserve">Wykonawca udziela Zamawiającemu </w:t>
      </w:r>
      <w:r w:rsidR="00816EB4">
        <w:rPr>
          <w:rFonts w:ascii="Times New Roman" w:eastAsia="Times New Roman" w:hAnsi="Times New Roman" w:cs="Times New Roman"/>
          <w:sz w:val="24"/>
          <w:szCs w:val="24"/>
        </w:rPr>
        <w:t>36</w:t>
      </w:r>
      <w:r w:rsidRPr="00C2184C">
        <w:rPr>
          <w:rFonts w:ascii="Times New Roman" w:eastAsia="Times New Roman" w:hAnsi="Times New Roman" w:cs="Times New Roman"/>
          <w:sz w:val="24"/>
          <w:szCs w:val="24"/>
        </w:rPr>
        <w:t xml:space="preserve"> miesięcznej gwarancji na roboty i na dostarczone materiały będące przedmiotem niniejszej umowy. Termin gwarancji liczony jest od dnia podpisania protokołu końcowego odbioru robót</w:t>
      </w:r>
      <w:r w:rsidR="00816EB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2184C" w:rsidRPr="00C2184C" w:rsidRDefault="00C2184C" w:rsidP="00181B33">
      <w:pPr>
        <w:numPr>
          <w:ilvl w:val="1"/>
          <w:numId w:val="22"/>
        </w:numPr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84C">
        <w:rPr>
          <w:rFonts w:ascii="Times New Roman" w:eastAsia="Times New Roman" w:hAnsi="Times New Roman" w:cs="Times New Roman"/>
          <w:sz w:val="24"/>
          <w:szCs w:val="24"/>
        </w:rPr>
        <w:t>Wykonawca ponosi odpowiedzialność z tytułu gwarancji za:</w:t>
      </w:r>
    </w:p>
    <w:p w:rsidR="00C2184C" w:rsidRPr="00C2184C" w:rsidRDefault="00C2184C" w:rsidP="00C2184C">
      <w:pPr>
        <w:tabs>
          <w:tab w:val="left" w:pos="709"/>
        </w:tabs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84C">
        <w:rPr>
          <w:rFonts w:ascii="Times New Roman" w:eastAsia="Times New Roman" w:hAnsi="Times New Roman" w:cs="Times New Roman"/>
          <w:sz w:val="24"/>
          <w:szCs w:val="24"/>
        </w:rPr>
        <w:t>a)</w:t>
      </w:r>
      <w:r w:rsidRPr="00C2184C">
        <w:rPr>
          <w:rFonts w:ascii="Times New Roman" w:eastAsia="Times New Roman" w:hAnsi="Times New Roman" w:cs="Times New Roman"/>
          <w:sz w:val="24"/>
          <w:szCs w:val="24"/>
        </w:rPr>
        <w:tab/>
        <w:t>wady fizyczne zmniejszające wartość użytkową, techniczną i estetyczną przedmiotu umowy,</w:t>
      </w:r>
    </w:p>
    <w:p w:rsidR="00C2184C" w:rsidRPr="00C2184C" w:rsidRDefault="00C2184C" w:rsidP="00C2184C">
      <w:pPr>
        <w:tabs>
          <w:tab w:val="left" w:pos="709"/>
          <w:tab w:val="left" w:pos="851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184C">
        <w:rPr>
          <w:rFonts w:ascii="Times New Roman" w:eastAsia="Times New Roman" w:hAnsi="Times New Roman" w:cs="Times New Roman"/>
          <w:sz w:val="24"/>
          <w:szCs w:val="24"/>
        </w:rPr>
        <w:t>b)</w:t>
      </w:r>
      <w:r w:rsidRPr="00C2184C">
        <w:rPr>
          <w:rFonts w:ascii="Times New Roman" w:eastAsia="Times New Roman" w:hAnsi="Times New Roman" w:cs="Times New Roman"/>
          <w:sz w:val="24"/>
          <w:szCs w:val="24"/>
        </w:rPr>
        <w:tab/>
        <w:t>usunięcie wad i usterek, stwierdzonych w toku czynności odbioru i ujawnionych w okresie trwania gwarancji.</w:t>
      </w:r>
    </w:p>
    <w:p w:rsidR="00181B33" w:rsidRDefault="00C2184C" w:rsidP="00181B33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1B33">
        <w:rPr>
          <w:rFonts w:ascii="Times New Roman" w:eastAsia="Times New Roman" w:hAnsi="Times New Roman" w:cs="Times New Roman"/>
          <w:sz w:val="24"/>
          <w:szCs w:val="24"/>
        </w:rPr>
        <w:t xml:space="preserve">Zamawiający powiadomi Wykonawcę o powstałych wadach lub usterkach przedmiotu umowy w ciągu 10 dni roboczych od ich ujawnienia. </w:t>
      </w:r>
    </w:p>
    <w:p w:rsidR="00C2184C" w:rsidRPr="00181B33" w:rsidRDefault="00C2184C" w:rsidP="00181B33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1B33">
        <w:rPr>
          <w:rFonts w:ascii="Times New Roman" w:eastAsia="Times New Roman" w:hAnsi="Times New Roman" w:cs="Times New Roman"/>
          <w:sz w:val="24"/>
          <w:szCs w:val="24"/>
        </w:rPr>
        <w:t>Jeżeli Wykonawca nie usunie wad lub usterek w terminie 14 dni roboczych Zamawiający po uprzednim zawiadomieniu zleci ich usunięcie osobie trzeciej na koszt i ryzyko Wykonawcy.</w:t>
      </w:r>
    </w:p>
    <w:p w:rsidR="00181B33" w:rsidRDefault="00181B33" w:rsidP="00181B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C2184C" w:rsidRPr="00DE09FD" w:rsidRDefault="00C2184C" w:rsidP="00C2184C">
      <w:pPr>
        <w:suppressAutoHyphens/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4763FB" w:rsidRPr="005C3BBE" w:rsidRDefault="004763FB" w:rsidP="00C218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63FB" w:rsidRDefault="004763FB" w:rsidP="004763FB">
      <w:pPr>
        <w:pStyle w:val="Tekstpodstawowywcity2"/>
        <w:numPr>
          <w:ilvl w:val="0"/>
          <w:numId w:val="14"/>
        </w:numPr>
        <w:tabs>
          <w:tab w:val="left" w:pos="8647"/>
        </w:tabs>
        <w:spacing w:after="0" w:line="240" w:lineRule="auto"/>
        <w:ind w:right="425"/>
        <w:jc w:val="both"/>
      </w:pPr>
      <w:r w:rsidRPr="005C3BBE">
        <w:t xml:space="preserve">Wszelkie zmiany niniejszej umowy będą się odbywały za zgodą obu stron </w:t>
      </w:r>
      <w:r>
        <w:br/>
      </w:r>
      <w:r w:rsidRPr="005C3BBE">
        <w:t>w formie pisemnych aneksów.</w:t>
      </w:r>
    </w:p>
    <w:p w:rsidR="00DE09FD" w:rsidRPr="005C3BBE" w:rsidRDefault="00DE09FD" w:rsidP="00DE09FD">
      <w:pPr>
        <w:pStyle w:val="Tekstpodstawowywcity2"/>
        <w:tabs>
          <w:tab w:val="left" w:pos="8647"/>
        </w:tabs>
        <w:spacing w:after="0" w:line="240" w:lineRule="auto"/>
        <w:ind w:left="360" w:right="425"/>
        <w:jc w:val="both"/>
      </w:pP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_Hlk200533605"/>
      <w:r>
        <w:rPr>
          <w:rFonts w:ascii="Times New Roman" w:hAnsi="Times New Roman"/>
          <w:b/>
          <w:sz w:val="24"/>
          <w:szCs w:val="24"/>
        </w:rPr>
        <w:t xml:space="preserve">§ </w:t>
      </w:r>
      <w:r w:rsidR="00181B33">
        <w:rPr>
          <w:rFonts w:ascii="Times New Roman" w:hAnsi="Times New Roman"/>
          <w:b/>
          <w:sz w:val="24"/>
          <w:szCs w:val="24"/>
        </w:rPr>
        <w:t>11</w:t>
      </w:r>
      <w:r>
        <w:rPr>
          <w:rFonts w:ascii="Times New Roman" w:hAnsi="Times New Roman"/>
          <w:b/>
          <w:sz w:val="24"/>
          <w:szCs w:val="24"/>
        </w:rPr>
        <w:t>.</w:t>
      </w:r>
    </w:p>
    <w:bookmarkEnd w:id="1"/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75C16" w:rsidRDefault="004763FB" w:rsidP="00570F76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</w:t>
      </w:r>
      <w:r w:rsidR="00C75C16">
        <w:rPr>
          <w:rFonts w:ascii="Times New Roman" w:hAnsi="Times New Roman"/>
          <w:sz w:val="24"/>
          <w:szCs w:val="24"/>
        </w:rPr>
        <w:t xml:space="preserve"> 1% za każdy dzień opóźnienia.</w:t>
      </w:r>
    </w:p>
    <w:p w:rsidR="004763FB" w:rsidRPr="00570F76" w:rsidRDefault="00C75C16" w:rsidP="00570F76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zapłacić Zamawiającemu kary umowne w wysokości</w:t>
      </w:r>
      <w:r w:rsidR="00570F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</w:t>
      </w:r>
      <w:r w:rsidR="004763FB" w:rsidRPr="00570F76">
        <w:rPr>
          <w:rFonts w:ascii="Times New Roman" w:hAnsi="Times New Roman"/>
          <w:sz w:val="24"/>
          <w:szCs w:val="24"/>
        </w:rPr>
        <w:t>% wartości umowy brutto określonej w § 2 ust. 1 niniejszej umowy, gdy Zamawiający odstąpi od umowy z powodu okoliczności leżących po stronie Wykonawcy,</w:t>
      </w: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808FB" w:rsidRDefault="005808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  <w:r w:rsidR="00181B33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4763FB" w:rsidRDefault="004763FB" w:rsidP="004763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63FB" w:rsidRPr="005808FB" w:rsidRDefault="004763FB" w:rsidP="004763F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4763FB" w:rsidRDefault="004763FB" w:rsidP="004763F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o którym mowa w ust. 1, Wykonawca może żądać wyłącznie wynagrodzenia należnego z tytułu wykonania części umowy. </w:t>
      </w:r>
    </w:p>
    <w:p w:rsidR="004763FB" w:rsidRDefault="004763FB" w:rsidP="004763F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rażącego naruszenia postanowień niniejszej umowy, w szczególności powtarzających się opóźnień w realizacji</w:t>
      </w:r>
      <w:r w:rsidR="00DE09F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mimo bezskutecznego wezwania do zaprzestania </w:t>
      </w:r>
      <w:r>
        <w:rPr>
          <w:rFonts w:ascii="Times New Roman" w:hAnsi="Times New Roman"/>
          <w:sz w:val="24"/>
          <w:szCs w:val="24"/>
        </w:rPr>
        <w:lastRenderedPageBreak/>
        <w:t>naruszeń, stronie poszkodowanej przysługuje prawo odstąpienia od umowy ze skutkiem natychmiastowym z winy strony naruszającej.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  <w:r w:rsidR="00181B33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4763FB" w:rsidRDefault="004763FB" w:rsidP="004763FB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4763FB" w:rsidRDefault="004763FB" w:rsidP="005808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  <w:r w:rsidR="00181B33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4763FB" w:rsidRDefault="004763FB" w:rsidP="005808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  <w:r w:rsidR="00181B33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5808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  <w:r w:rsidR="00181B33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5808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  <w:r w:rsidR="00181B33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4763FB" w:rsidRDefault="004763FB" w:rsidP="004763F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nr 2 – formularz </w:t>
      </w:r>
      <w:r w:rsidR="00DE09FD">
        <w:rPr>
          <w:rFonts w:ascii="Times New Roman" w:hAnsi="Times New Roman"/>
          <w:sz w:val="24"/>
          <w:szCs w:val="24"/>
        </w:rPr>
        <w:t>z wyszczególnionym wykazem prac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63FB" w:rsidRDefault="004763FB" w:rsidP="004763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4763FB" w:rsidRDefault="004763FB" w:rsidP="004763FB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</w:t>
      </w:r>
    </w:p>
    <w:p w:rsidR="0077587B" w:rsidRDefault="0077587B"/>
    <w:sectPr w:rsidR="0077587B" w:rsidSect="00C97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 w15:restartNumberingAfterBreak="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" w15:restartNumberingAfterBreak="0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 w15:restartNumberingAfterBreak="0">
    <w:nsid w:val="0000000D"/>
    <w:multiLevelType w:val="multilevel"/>
    <w:tmpl w:val="974E0E7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3" w15:restartNumberingAfterBreak="0">
    <w:nsid w:val="0F6845D7"/>
    <w:multiLevelType w:val="hybridMultilevel"/>
    <w:tmpl w:val="949CC93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D2A6E"/>
    <w:multiLevelType w:val="hybridMultilevel"/>
    <w:tmpl w:val="021072E0"/>
    <w:lvl w:ilvl="0" w:tplc="EEF8359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591896"/>
    <w:multiLevelType w:val="hybridMultilevel"/>
    <w:tmpl w:val="F36C3880"/>
    <w:lvl w:ilvl="0" w:tplc="ED580A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F267F7"/>
    <w:multiLevelType w:val="hybridMultilevel"/>
    <w:tmpl w:val="FFFAD642"/>
    <w:lvl w:ilvl="0" w:tplc="35A68496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3A94B01"/>
    <w:multiLevelType w:val="hybridMultilevel"/>
    <w:tmpl w:val="E15AC244"/>
    <w:lvl w:ilvl="0" w:tplc="369AFE42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 w15:restartNumberingAfterBreak="0">
    <w:nsid w:val="68B54453"/>
    <w:multiLevelType w:val="hybridMultilevel"/>
    <w:tmpl w:val="86585AFC"/>
    <w:lvl w:ilvl="0" w:tplc="F13668C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13668CE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A87D9C"/>
    <w:multiLevelType w:val="singleLevel"/>
    <w:tmpl w:val="ED580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 w16cid:durableId="526140438">
    <w:abstractNumId w:val="0"/>
  </w:num>
  <w:num w:numId="2" w16cid:durableId="2100250532">
    <w:abstractNumId w:val="11"/>
    <w:lvlOverride w:ilvl="0">
      <w:startOverride w:val="1"/>
    </w:lvlOverride>
  </w:num>
  <w:num w:numId="3" w16cid:durableId="1175076923">
    <w:abstractNumId w:val="9"/>
    <w:lvlOverride w:ilvl="0">
      <w:startOverride w:val="1"/>
    </w:lvlOverride>
  </w:num>
  <w:num w:numId="4" w16cid:durableId="1480531631">
    <w:abstractNumId w:val="0"/>
    <w:lvlOverride w:ilvl="0">
      <w:startOverride w:val="1"/>
    </w:lvlOverride>
  </w:num>
  <w:num w:numId="5" w16cid:durableId="1822041755">
    <w:abstractNumId w:val="7"/>
    <w:lvlOverride w:ilvl="0">
      <w:startOverride w:val="1"/>
    </w:lvlOverride>
  </w:num>
  <w:num w:numId="6" w16cid:durableId="2062821904">
    <w:abstractNumId w:val="2"/>
    <w:lvlOverride w:ilvl="0">
      <w:startOverride w:val="1"/>
    </w:lvlOverride>
  </w:num>
  <w:num w:numId="7" w16cid:durableId="497382220">
    <w:abstractNumId w:val="5"/>
    <w:lvlOverride w:ilvl="0">
      <w:startOverride w:val="1"/>
    </w:lvlOverride>
  </w:num>
  <w:num w:numId="8" w16cid:durableId="205875865">
    <w:abstractNumId w:val="10"/>
    <w:lvlOverride w:ilvl="0">
      <w:startOverride w:val="1"/>
    </w:lvlOverride>
  </w:num>
  <w:num w:numId="9" w16cid:durableId="1741250154">
    <w:abstractNumId w:val="1"/>
    <w:lvlOverride w:ilvl="0">
      <w:startOverride w:val="1"/>
    </w:lvlOverride>
  </w:num>
  <w:num w:numId="10" w16cid:durableId="205652829">
    <w:abstractNumId w:val="4"/>
    <w:lvlOverride w:ilvl="0">
      <w:startOverride w:val="1"/>
    </w:lvlOverride>
  </w:num>
  <w:num w:numId="11" w16cid:durableId="1826625935">
    <w:abstractNumId w:val="3"/>
    <w:lvlOverride w:ilvl="0">
      <w:startOverride w:val="1"/>
    </w:lvlOverride>
  </w:num>
  <w:num w:numId="12" w16cid:durableId="928274039">
    <w:abstractNumId w:val="6"/>
    <w:lvlOverride w:ilvl="0">
      <w:startOverride w:val="1"/>
    </w:lvlOverride>
  </w:num>
  <w:num w:numId="13" w16cid:durableId="1515414434">
    <w:abstractNumId w:val="8"/>
    <w:lvlOverride w:ilvl="0">
      <w:startOverride w:val="1"/>
    </w:lvlOverride>
  </w:num>
  <w:num w:numId="14" w16cid:durableId="7254457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326861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3140299">
    <w:abstractNumId w:val="13"/>
  </w:num>
  <w:num w:numId="17" w16cid:durableId="1152987209">
    <w:abstractNumId w:val="12"/>
  </w:num>
  <w:num w:numId="18" w16cid:durableId="777870385">
    <w:abstractNumId w:val="19"/>
  </w:num>
  <w:num w:numId="19" w16cid:durableId="732771487">
    <w:abstractNumId w:val="16"/>
  </w:num>
  <w:num w:numId="20" w16cid:durableId="1844972333">
    <w:abstractNumId w:val="2"/>
  </w:num>
  <w:num w:numId="21" w16cid:durableId="557596055">
    <w:abstractNumId w:val="21"/>
  </w:num>
  <w:num w:numId="22" w16cid:durableId="2010910700">
    <w:abstractNumId w:val="20"/>
  </w:num>
  <w:num w:numId="23" w16cid:durableId="2087729251">
    <w:abstractNumId w:val="17"/>
  </w:num>
  <w:num w:numId="24" w16cid:durableId="1241021688">
    <w:abstractNumId w:val="15"/>
  </w:num>
  <w:num w:numId="25" w16cid:durableId="203587969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3FB"/>
    <w:rsid w:val="0001529B"/>
    <w:rsid w:val="00054B4C"/>
    <w:rsid w:val="00097C08"/>
    <w:rsid w:val="00181B33"/>
    <w:rsid w:val="00262399"/>
    <w:rsid w:val="00317889"/>
    <w:rsid w:val="004763FB"/>
    <w:rsid w:val="004D4DD2"/>
    <w:rsid w:val="00570F76"/>
    <w:rsid w:val="005808FB"/>
    <w:rsid w:val="00667A7D"/>
    <w:rsid w:val="00674574"/>
    <w:rsid w:val="006A404D"/>
    <w:rsid w:val="0077587B"/>
    <w:rsid w:val="007B7E3B"/>
    <w:rsid w:val="00816EB4"/>
    <w:rsid w:val="008E4FF2"/>
    <w:rsid w:val="00B62266"/>
    <w:rsid w:val="00C2184C"/>
    <w:rsid w:val="00C75C16"/>
    <w:rsid w:val="00D042D5"/>
    <w:rsid w:val="00DE09FD"/>
    <w:rsid w:val="00DF6528"/>
    <w:rsid w:val="00E31D56"/>
    <w:rsid w:val="00E36C11"/>
    <w:rsid w:val="00FF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CDAC7"/>
  <w15:docId w15:val="{BF2F174C-B079-47CE-A737-9A59D09F0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1B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4763FB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763FB"/>
    <w:rPr>
      <w:rFonts w:ascii="Times New Roman" w:eastAsia="Times New Roman" w:hAnsi="Times New Roman" w:cs="Times New Roman"/>
      <w:i/>
      <w:iCs/>
      <w:sz w:val="24"/>
      <w:szCs w:val="16"/>
    </w:rPr>
  </w:style>
  <w:style w:type="paragraph" w:styleId="Akapitzlist">
    <w:name w:val="List Paragraph"/>
    <w:basedOn w:val="Normalny"/>
    <w:uiPriority w:val="34"/>
    <w:qFormat/>
    <w:rsid w:val="004763FB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4763FB"/>
    <w:rPr>
      <w:color w:val="0000FF" w:themeColor="hyperlink"/>
      <w:u w:val="singl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4763F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763F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E4FF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E4FF2"/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8E4FF2"/>
    <w:pPr>
      <w:spacing w:after="0" w:line="240" w:lineRule="auto"/>
    </w:pPr>
    <w:rPr>
      <w:rFonts w:ascii="Courier New" w:eastAsia="Times New Roman" w:hAnsi="Courier New" w:cs="Courier New"/>
      <w:b/>
      <w:bCs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E4FF2"/>
    <w:rPr>
      <w:rFonts w:ascii="Courier New" w:eastAsia="Times New Roman" w:hAnsi="Courier New" w:cs="Courier New"/>
      <w:b/>
      <w:bCs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570F7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0F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rsid w:val="00C2184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184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1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1410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7</dc:creator>
  <cp:lastModifiedBy>Agnieszka Różyło</cp:lastModifiedBy>
  <cp:revision>4</cp:revision>
  <dcterms:created xsi:type="dcterms:W3CDTF">2025-06-11T09:50:00Z</dcterms:created>
  <dcterms:modified xsi:type="dcterms:W3CDTF">2025-06-12T09:23:00Z</dcterms:modified>
</cp:coreProperties>
</file>